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A61D8ED"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259FD">
        <w:rPr>
          <w:rFonts w:cs="Calibri"/>
          <w:caps/>
          <w:color w:val="auto"/>
          <w:kern w:val="28"/>
        </w:rPr>
        <w:t>04690</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944AFCE" w:rsidR="00ED1618" w:rsidRPr="00263A5F" w:rsidRDefault="00ED1618" w:rsidP="00CD1FFC">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259FD" w:rsidRPr="006259FD">
        <w:rPr>
          <w:rFonts w:asciiTheme="minorHAnsi" w:hAnsiTheme="minorHAnsi" w:cs="Arial"/>
          <w:b/>
          <w:bCs/>
          <w:i/>
          <w:szCs w:val="22"/>
        </w:rPr>
        <w:t>Roboty budowlane elektroenergetyczne na terenie działalności PGE Dystrybucja S.A. Oddział Rzeszów Rejon Energetyczny Stalowa Wola – 2 części</w:t>
      </w:r>
      <w:r w:rsidR="006259FD">
        <w:rPr>
          <w:rFonts w:asciiTheme="minorHAnsi" w:hAnsiTheme="minorHAnsi" w:cs="Arial"/>
          <w:b/>
          <w:bCs/>
          <w:i/>
          <w:szCs w:val="22"/>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B815" w14:textId="77777777" w:rsidR="00980658" w:rsidRDefault="00980658" w:rsidP="004A302B">
      <w:pPr>
        <w:spacing w:line="240" w:lineRule="auto"/>
      </w:pPr>
      <w:r>
        <w:separator/>
      </w:r>
    </w:p>
  </w:endnote>
  <w:endnote w:type="continuationSeparator" w:id="0">
    <w:p w14:paraId="7F24FC17" w14:textId="77777777" w:rsidR="00980658" w:rsidRDefault="0098065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1BFC1A21"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4244CA">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4244CA">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28CB5" w14:textId="77777777" w:rsidR="00980658" w:rsidRDefault="00980658" w:rsidP="004A302B">
      <w:pPr>
        <w:spacing w:line="240" w:lineRule="auto"/>
      </w:pPr>
      <w:r>
        <w:separator/>
      </w:r>
    </w:p>
  </w:footnote>
  <w:footnote w:type="continuationSeparator" w:id="0">
    <w:p w14:paraId="0E1167AD" w14:textId="77777777" w:rsidR="00980658" w:rsidRDefault="00980658"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42085076">
    <w:abstractNumId w:val="26"/>
  </w:num>
  <w:num w:numId="2" w16cid:durableId="527841855">
    <w:abstractNumId w:val="11"/>
  </w:num>
  <w:num w:numId="3" w16cid:durableId="524756867">
    <w:abstractNumId w:val="4"/>
  </w:num>
  <w:num w:numId="4" w16cid:durableId="228197805">
    <w:abstractNumId w:val="45"/>
  </w:num>
  <w:num w:numId="5" w16cid:durableId="2023044106">
    <w:abstractNumId w:val="22"/>
  </w:num>
  <w:num w:numId="6" w16cid:durableId="1015965183">
    <w:abstractNumId w:val="16"/>
  </w:num>
  <w:num w:numId="7" w16cid:durableId="1075013205">
    <w:abstractNumId w:val="33"/>
  </w:num>
  <w:num w:numId="8" w16cid:durableId="249503996">
    <w:abstractNumId w:val="53"/>
  </w:num>
  <w:num w:numId="9" w16cid:durableId="1057627271">
    <w:abstractNumId w:val="14"/>
  </w:num>
  <w:num w:numId="10" w16cid:durableId="589386256">
    <w:abstractNumId w:val="41"/>
  </w:num>
  <w:num w:numId="11" w16cid:durableId="749929469">
    <w:abstractNumId w:val="29"/>
  </w:num>
  <w:num w:numId="12" w16cid:durableId="906845439">
    <w:abstractNumId w:val="21"/>
  </w:num>
  <w:num w:numId="13" w16cid:durableId="848636072">
    <w:abstractNumId w:val="12"/>
  </w:num>
  <w:num w:numId="14" w16cid:durableId="1802571805">
    <w:abstractNumId w:val="31"/>
  </w:num>
  <w:num w:numId="15" w16cid:durableId="1256593423">
    <w:abstractNumId w:val="44"/>
  </w:num>
  <w:num w:numId="16" w16cid:durableId="1149639633">
    <w:abstractNumId w:val="39"/>
  </w:num>
  <w:num w:numId="17" w16cid:durableId="959074979">
    <w:abstractNumId w:val="54"/>
  </w:num>
  <w:num w:numId="18" w16cid:durableId="260531546">
    <w:abstractNumId w:val="19"/>
  </w:num>
  <w:num w:numId="19" w16cid:durableId="1195997931">
    <w:abstractNumId w:val="6"/>
  </w:num>
  <w:num w:numId="20" w16cid:durableId="1249656835">
    <w:abstractNumId w:val="36"/>
  </w:num>
  <w:num w:numId="21" w16cid:durableId="12744801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1360953">
    <w:abstractNumId w:val="8"/>
  </w:num>
  <w:num w:numId="23" w16cid:durableId="272521125">
    <w:abstractNumId w:val="56"/>
  </w:num>
  <w:num w:numId="24" w16cid:durableId="1767725157">
    <w:abstractNumId w:val="9"/>
  </w:num>
  <w:num w:numId="25" w16cid:durableId="2136872463">
    <w:abstractNumId w:val="23"/>
  </w:num>
  <w:num w:numId="26" w16cid:durableId="1250776896">
    <w:abstractNumId w:val="15"/>
  </w:num>
  <w:num w:numId="27" w16cid:durableId="874275215">
    <w:abstractNumId w:val="27"/>
  </w:num>
  <w:num w:numId="28" w16cid:durableId="1663549">
    <w:abstractNumId w:val="7"/>
  </w:num>
  <w:num w:numId="29" w16cid:durableId="909459800">
    <w:abstractNumId w:val="25"/>
  </w:num>
  <w:num w:numId="30" w16cid:durableId="561061028">
    <w:abstractNumId w:val="34"/>
  </w:num>
  <w:num w:numId="31" w16cid:durableId="230652900">
    <w:abstractNumId w:val="32"/>
  </w:num>
  <w:num w:numId="32" w16cid:durableId="1740131361">
    <w:abstractNumId w:val="38"/>
  </w:num>
  <w:num w:numId="33" w16cid:durableId="1969244090">
    <w:abstractNumId w:val="43"/>
  </w:num>
  <w:num w:numId="34" w16cid:durableId="360666213">
    <w:abstractNumId w:val="17"/>
  </w:num>
  <w:num w:numId="35" w16cid:durableId="1755591957">
    <w:abstractNumId w:val="20"/>
  </w:num>
  <w:num w:numId="36" w16cid:durableId="502547739">
    <w:abstractNumId w:val="3"/>
  </w:num>
  <w:num w:numId="37" w16cid:durableId="1694190998">
    <w:abstractNumId w:val="51"/>
  </w:num>
  <w:num w:numId="38" w16cid:durableId="780805669">
    <w:abstractNumId w:val="47"/>
  </w:num>
  <w:num w:numId="39" w16cid:durableId="994070243">
    <w:abstractNumId w:val="55"/>
  </w:num>
  <w:num w:numId="40" w16cid:durableId="213591716">
    <w:abstractNumId w:val="46"/>
  </w:num>
  <w:num w:numId="41" w16cid:durableId="1218083875">
    <w:abstractNumId w:val="37"/>
  </w:num>
  <w:num w:numId="42" w16cid:durableId="2105612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984981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99000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9901">
    <w:abstractNumId w:val="52"/>
  </w:num>
  <w:num w:numId="46" w16cid:durableId="696389402">
    <w:abstractNumId w:val="50"/>
  </w:num>
  <w:num w:numId="47" w16cid:durableId="397285390">
    <w:abstractNumId w:val="49"/>
  </w:num>
  <w:num w:numId="48" w16cid:durableId="414321834">
    <w:abstractNumId w:val="5"/>
  </w:num>
  <w:num w:numId="49" w16cid:durableId="1823498026">
    <w:abstractNumId w:val="35"/>
  </w:num>
  <w:num w:numId="50" w16cid:durableId="156582359">
    <w:abstractNumId w:val="18"/>
  </w:num>
  <w:num w:numId="51" w16cid:durableId="578910719">
    <w:abstractNumId w:val="24"/>
  </w:num>
  <w:num w:numId="52" w16cid:durableId="1498305513">
    <w:abstractNumId w:val="30"/>
  </w:num>
  <w:num w:numId="53" w16cid:durableId="370037570">
    <w:abstractNumId w:val="28"/>
  </w:num>
  <w:num w:numId="54" w16cid:durableId="951859440">
    <w:abstractNumId w:val="42"/>
  </w:num>
  <w:num w:numId="55" w16cid:durableId="1669362827">
    <w:abstractNumId w:val="48"/>
  </w:num>
  <w:num w:numId="56" w16cid:durableId="1466966746">
    <w:abstractNumId w:val="40"/>
  </w:num>
  <w:num w:numId="57" w16cid:durableId="1812363225">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EA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3F43"/>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4CA"/>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59FD"/>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6789A"/>
    <w:rsid w:val="00970F3A"/>
    <w:rsid w:val="00972A8A"/>
    <w:rsid w:val="00972E2D"/>
    <w:rsid w:val="00974550"/>
    <w:rsid w:val="00975E3D"/>
    <w:rsid w:val="00976CAE"/>
    <w:rsid w:val="00977E29"/>
    <w:rsid w:val="00980658"/>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1FFC"/>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42FE"/>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1A8"/>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0A0C"/>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POST/DYS/OR/GZ/04690/2025                         </dmsv2SWPP2ObjectNumber>
    <dmsv2SWPP2SumMD5 xmlns="http://schemas.microsoft.com/sharepoint/v3">48780f79689d30aa36e4bafd19b1f885</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24107855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JEUP5JKVCYQC-922955212-20439</_dlc_DocId>
    <_dlc_DocIdUrl xmlns="a19cb1c7-c5c7-46d4-85ae-d83685407bba">
      <Url>https://swpp2.dms.gkpge.pl/sites/41/_layouts/15/DocIdRedir.aspx?ID=JEUP5JKVCYQC-922955212-20439</Url>
      <Description>JEUP5JKVCYQC-922955212-20439</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4D2A507-63EF-4097-99F9-5168354955C5}">
  <ds:schemaRefs>
    <ds:schemaRef ds:uri="http://schemas.openxmlformats.org/officeDocument/2006/bibliography"/>
  </ds:schemaRefs>
</ds:datastoreItem>
</file>

<file path=customXml/itemProps4.xml><?xml version="1.0" encoding="utf-8"?>
<ds:datastoreItem xmlns:ds="http://schemas.openxmlformats.org/officeDocument/2006/customXml" ds:itemID="{0961CBC4-3A76-4E06-8C23-A71726156C5B}"/>
</file>

<file path=customXml/itemProps5.xml><?xml version="1.0" encoding="utf-8"?>
<ds:datastoreItem xmlns:ds="http://schemas.openxmlformats.org/officeDocument/2006/customXml" ds:itemID="{CD227C6B-5605-4E9B-A957-794C59B6F316}">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2</Pages>
  <Words>756</Words>
  <Characters>4539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47</cp:revision>
  <cp:lastPrinted>2020-02-27T07:25:00Z</cp:lastPrinted>
  <dcterms:created xsi:type="dcterms:W3CDTF">2021-01-25T08:27:00Z</dcterms:created>
  <dcterms:modified xsi:type="dcterms:W3CDTF">2026-01-09T08:37:00Z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da5c27d9-1aed-46a1-a960-af3fca8b93f7</vt:lpwstr>
  </property>
</Properties>
</file>